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869B3" w14:textId="77777777" w:rsidR="0016539E" w:rsidRPr="00127569" w:rsidRDefault="00F22FB3" w:rsidP="0016539E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sprawy: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BGO-BGN.25.157.2025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  <w:t>Załącznik nr 1 do Zapytania</w:t>
      </w:r>
    </w:p>
    <w:p w14:paraId="7A6BB1B8" w14:textId="77777777" w:rsidR="0016539E" w:rsidRPr="00127569" w:rsidRDefault="0016539E" w:rsidP="0016539E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2A14DA" w14:paraId="41487788" w14:textId="77777777" w:rsidTr="009D6254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8DDACE" w14:textId="77777777" w:rsidR="0016539E" w:rsidRPr="00127569" w:rsidRDefault="00F22FB3" w:rsidP="009D6254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D0FC729" w14:textId="77777777" w:rsidR="0016539E" w:rsidRPr="00127569" w:rsidRDefault="00F22FB3" w:rsidP="009D6254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51583DD2" w14:textId="77777777" w:rsidR="0016539E" w:rsidRPr="00127569" w:rsidRDefault="00F22FB3" w:rsidP="009D6254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41E78DF" w14:textId="77777777" w:rsidR="0016539E" w:rsidRPr="00127569" w:rsidRDefault="0016539E" w:rsidP="0016539E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700FBC08" w14:textId="77777777" w:rsidR="0016539E" w:rsidRPr="00127569" w:rsidRDefault="00F22FB3" w:rsidP="0016539E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26AD6184" w14:textId="77777777" w:rsidR="0016539E" w:rsidRPr="00127569" w:rsidRDefault="00F22FB3" w:rsidP="0016539E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6482B9ED" w14:textId="77777777" w:rsidR="0016539E" w:rsidRPr="00127569" w:rsidRDefault="00F22FB3" w:rsidP="0016539E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0623A30D" w14:textId="77777777" w:rsidR="0016539E" w:rsidRPr="00127569" w:rsidRDefault="00F22FB3" w:rsidP="0016539E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2032D70E" w14:textId="77777777" w:rsidR="0016539E" w:rsidRPr="00127569" w:rsidRDefault="0016539E" w:rsidP="0016539E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97109CD" w14:textId="77777777" w:rsidR="0016539E" w:rsidRPr="00127569" w:rsidRDefault="0016539E" w:rsidP="0016539E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091F5E1" w14:textId="77777777" w:rsidR="0016539E" w:rsidRPr="00127569" w:rsidRDefault="00F22FB3" w:rsidP="0016539E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..................................................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(nazwa</w:t>
      </w:r>
      <w:r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zamówienia)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5A92B4F8" w14:textId="77777777" w:rsidR="0016539E" w:rsidRPr="00127569" w:rsidRDefault="0016539E" w:rsidP="0016539E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49356E14" w14:textId="77777777" w:rsidR="0016539E" w:rsidRPr="00127569" w:rsidRDefault="00F22FB3" w:rsidP="0016539E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21CCC2E5" w14:textId="77777777" w:rsidR="0016539E" w:rsidRPr="00127569" w:rsidRDefault="00F22FB3" w:rsidP="0016539E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475D858F" w14:textId="77777777" w:rsidR="0016539E" w:rsidRPr="00127569" w:rsidRDefault="00F22FB3" w:rsidP="0016539E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69D9ABE5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5EA44E13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60541F98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164CEB41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FE9D8B5" w14:textId="77777777" w:rsidR="0016539E" w:rsidRPr="00127569" w:rsidRDefault="0016539E" w:rsidP="0016539E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692B6527" w14:textId="77777777" w:rsidR="0016539E" w:rsidRPr="00127569" w:rsidRDefault="00F22FB3" w:rsidP="0016539E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40D47B5C" w14:textId="77777777" w:rsidR="0016539E" w:rsidRPr="00127569" w:rsidRDefault="00F22FB3" w:rsidP="0016539E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328D4B5E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719131E8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6A348C89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7D005C53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11E2E653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48AAAF88" w14:textId="77777777" w:rsidR="0016539E" w:rsidRPr="00127569" w:rsidRDefault="0016539E" w:rsidP="0016539E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571CC2C8" w14:textId="77777777" w:rsidR="0016539E" w:rsidRPr="00127569" w:rsidRDefault="00F22FB3" w:rsidP="0016539E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05694C59" w14:textId="77777777" w:rsidR="0016539E" w:rsidRPr="00127569" w:rsidRDefault="00F22FB3" w:rsidP="0016539E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33A2B611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042F8BD0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2F1351AD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13312CA5" w14:textId="77777777" w:rsidR="0016539E" w:rsidRPr="00127569" w:rsidRDefault="00F22FB3" w:rsidP="0016539E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08A84C4" w14:textId="77777777" w:rsidR="0016539E" w:rsidRPr="00127569" w:rsidRDefault="00F22FB3" w:rsidP="0016539E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3D143057" w14:textId="77777777" w:rsidR="0016539E" w:rsidRPr="00127569" w:rsidRDefault="00F22FB3" w:rsidP="0016539E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4A8F4AFA" w14:textId="77777777" w:rsidR="0016539E" w:rsidRPr="00127569" w:rsidRDefault="00F22FB3" w:rsidP="0016539E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763C3CB2" w14:textId="77777777" w:rsidR="0016539E" w:rsidRPr="00127569" w:rsidRDefault="00F22FB3" w:rsidP="001965E9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7FF17DBC" w14:textId="77777777" w:rsidR="0016539E" w:rsidRPr="00127569" w:rsidRDefault="00F22FB3" w:rsidP="001965E9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6E7185E9" w14:textId="77777777" w:rsidR="0016539E" w:rsidRPr="00127569" w:rsidRDefault="00F22FB3" w:rsidP="001965E9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142B3C26" w14:textId="77777777" w:rsidR="0016539E" w:rsidRPr="00127569" w:rsidRDefault="00F22FB3" w:rsidP="001965E9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>
        <w:rPr>
          <w:rFonts w:ascii="Open Sans" w:hAnsi="Open Sans" w:cs="Open Sans"/>
        </w:rPr>
        <w:t xml:space="preserve"> </w:t>
      </w:r>
    </w:p>
    <w:p w14:paraId="59AF450F" w14:textId="24749DB9" w:rsidR="0016539E" w:rsidRPr="00127569" w:rsidRDefault="00F22FB3" w:rsidP="001965E9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33F946B0" w14:textId="77777777" w:rsidR="0016539E" w:rsidRPr="00127569" w:rsidRDefault="00F22FB3" w:rsidP="001965E9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7D199989" w14:textId="77777777" w:rsidR="0016539E" w:rsidRPr="00127569" w:rsidRDefault="00F22FB3" w:rsidP="001965E9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5A242789" w14:textId="77777777" w:rsidR="0016539E" w:rsidRPr="00127569" w:rsidRDefault="00F22FB3" w:rsidP="001965E9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380D9BE5" w14:textId="124998B7" w:rsidR="0016539E" w:rsidRPr="00127569" w:rsidRDefault="00F22FB3" w:rsidP="001965E9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>
        <w:rPr>
          <w:rFonts w:ascii="Open Sans" w:hAnsi="Open Sans" w:cs="Open Sans"/>
        </w:rPr>
        <w:t xml:space="preserve"> </w:t>
      </w:r>
      <w:r w:rsidR="002744BA">
        <w:rPr>
          <w:rFonts w:ascii="Open Sans" w:hAnsi="Open Sans" w:cs="Open Sans"/>
        </w:rPr>
        <w:t>3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7D2273F5" w14:textId="77777777" w:rsidR="0016539E" w:rsidRPr="00127569" w:rsidRDefault="00F22FB3" w:rsidP="001965E9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2DC7810E" w14:textId="77777777" w:rsidR="0016539E" w:rsidRPr="00127569" w:rsidRDefault="00F22FB3" w:rsidP="001965E9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 xml:space="preserve">4 </w:t>
      </w:r>
      <w:r w:rsidRPr="00127569">
        <w:rPr>
          <w:rFonts w:ascii="Open Sans" w:hAnsi="Open Sans" w:cs="Open Sans"/>
        </w:rPr>
        <w:t>r.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>
        <w:rPr>
          <w:rFonts w:ascii="Open Sans" w:hAnsi="Open Sans" w:cs="Open Sans"/>
        </w:rPr>
        <w:t xml:space="preserve"> 507</w:t>
      </w:r>
      <w:r w:rsidRPr="00127569">
        <w:rPr>
          <w:rFonts w:ascii="Open Sans" w:hAnsi="Open Sans" w:cs="Open Sans"/>
        </w:rPr>
        <w:t>).</w:t>
      </w:r>
    </w:p>
    <w:p w14:paraId="59AEC416" w14:textId="77777777" w:rsidR="0016539E" w:rsidRPr="00127569" w:rsidRDefault="00F22FB3" w:rsidP="001965E9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20A55D35" w14:textId="77777777" w:rsidR="0016539E" w:rsidRPr="00127569" w:rsidRDefault="00F22FB3" w:rsidP="001965E9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2F56C3C" w14:textId="77777777" w:rsidR="0016539E" w:rsidRPr="00127569" w:rsidRDefault="00F22FB3" w:rsidP="0016539E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1C45F332" w14:textId="77777777" w:rsidR="0016539E" w:rsidRPr="00127569" w:rsidRDefault="00F22FB3" w:rsidP="001965E9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428F7DE3" w14:textId="77777777" w:rsidR="0016539E" w:rsidRPr="00127569" w:rsidRDefault="00F22FB3" w:rsidP="0016539E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15DD4B34" w14:textId="77777777" w:rsidR="0016539E" w:rsidRPr="00127569" w:rsidRDefault="0016539E" w:rsidP="0016539E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659AC648" w14:textId="77777777" w:rsidR="0016539E" w:rsidRPr="00127569" w:rsidRDefault="00F22FB3" w:rsidP="0016539E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7DB5A16D" w14:textId="77777777" w:rsidR="0016539E" w:rsidRPr="00127569" w:rsidRDefault="0016539E" w:rsidP="0016539E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3BFEDAAB" w14:textId="77777777" w:rsidR="0016539E" w:rsidRPr="00127569" w:rsidRDefault="00F22FB3" w:rsidP="0016539E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3B17A691" w14:textId="77777777" w:rsidR="0016539E" w:rsidRPr="00127569" w:rsidRDefault="00F22FB3" w:rsidP="0016539E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155DD75A" w14:textId="77777777" w:rsidR="0016539E" w:rsidRPr="00127569" w:rsidRDefault="00F22FB3" w:rsidP="0016539E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4C1B66E5" w14:textId="77777777" w:rsidR="0016539E" w:rsidRPr="00127569" w:rsidRDefault="0016539E" w:rsidP="0016539E">
      <w:pPr>
        <w:rPr>
          <w:rFonts w:ascii="Open Sans" w:hAnsi="Open Sans" w:cs="Open Sans"/>
          <w:sz w:val="20"/>
          <w:szCs w:val="20"/>
        </w:rPr>
      </w:pPr>
    </w:p>
    <w:p w14:paraId="524738CE" w14:textId="77777777" w:rsidR="0016539E" w:rsidRPr="00127569" w:rsidRDefault="00F22FB3" w:rsidP="0016539E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115B19F8" w14:textId="77777777" w:rsidR="0016539E" w:rsidRPr="00127569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6EFFFE7B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6DD2A825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5899032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96DB8A3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11512354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0C50662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192D8A2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98DA296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19A2FEE7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1D19B66B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77D9D2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6EC3AE8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3F9CCC98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D61B5C9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2887E6AB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0A8F156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6C3F2118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CE5800B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1B6E01C9" w14:textId="77777777" w:rsidR="0016539E" w:rsidRDefault="0016539E" w:rsidP="0016539E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16539E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6FBEB" w14:textId="77777777" w:rsidR="00B96211" w:rsidRDefault="00F22FB3">
      <w:r>
        <w:separator/>
      </w:r>
    </w:p>
  </w:endnote>
  <w:endnote w:type="continuationSeparator" w:id="0">
    <w:p w14:paraId="7EB6D52B" w14:textId="77777777" w:rsidR="00B96211" w:rsidRDefault="00F2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F22FB3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83687" w14:textId="77777777" w:rsidR="00F543B5" w:rsidRDefault="00F22FB3" w:rsidP="00A106F6">
      <w:r>
        <w:separator/>
      </w:r>
    </w:p>
  </w:footnote>
  <w:footnote w:type="continuationSeparator" w:id="0">
    <w:p w14:paraId="079A569E" w14:textId="77777777" w:rsidR="00F543B5" w:rsidRDefault="00F22FB3" w:rsidP="00A106F6">
      <w:r>
        <w:continuationSeparator/>
      </w:r>
    </w:p>
  </w:footnote>
  <w:footnote w:id="1">
    <w:p w14:paraId="17A6AE48" w14:textId="77777777" w:rsidR="0016539E" w:rsidRPr="00127569" w:rsidRDefault="00F22FB3" w:rsidP="0016539E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7078B487" w14:textId="77777777" w:rsidR="0016539E" w:rsidRPr="00765F98" w:rsidRDefault="00F22FB3" w:rsidP="0016539E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A1C0D8F"/>
    <w:multiLevelType w:val="hybridMultilevel"/>
    <w:tmpl w:val="1FC8AB8A"/>
    <w:lvl w:ilvl="0" w:tplc="E33E52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83250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6229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280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A4E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827E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9AE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B0B2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9613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CA11F61"/>
    <w:multiLevelType w:val="hybridMultilevel"/>
    <w:tmpl w:val="A5BCA39A"/>
    <w:lvl w:ilvl="0" w:tplc="CA2C833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1" w:tplc="95EADD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EFAA7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FAF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489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14CF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61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C34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3C7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E59285E"/>
    <w:multiLevelType w:val="hybridMultilevel"/>
    <w:tmpl w:val="364EB452"/>
    <w:lvl w:ilvl="0" w:tplc="28883314">
      <w:start w:val="2"/>
      <w:numFmt w:val="decimal"/>
      <w:lvlText w:val="%1."/>
      <w:lvlJc w:val="left"/>
      <w:pPr>
        <w:ind w:left="720" w:hanging="360"/>
      </w:pPr>
    </w:lvl>
    <w:lvl w:ilvl="1" w:tplc="E74AA3B0">
      <w:start w:val="1"/>
      <w:numFmt w:val="lowerLetter"/>
      <w:lvlText w:val="%2."/>
      <w:lvlJc w:val="left"/>
      <w:pPr>
        <w:ind w:left="1440" w:hanging="360"/>
      </w:pPr>
    </w:lvl>
    <w:lvl w:ilvl="2" w:tplc="1F42756E">
      <w:start w:val="1"/>
      <w:numFmt w:val="lowerRoman"/>
      <w:lvlText w:val="%3."/>
      <w:lvlJc w:val="right"/>
      <w:pPr>
        <w:ind w:left="2160" w:hanging="180"/>
      </w:pPr>
    </w:lvl>
    <w:lvl w:ilvl="3" w:tplc="6804ED68">
      <w:start w:val="1"/>
      <w:numFmt w:val="decimal"/>
      <w:lvlText w:val="%4."/>
      <w:lvlJc w:val="left"/>
      <w:pPr>
        <w:ind w:left="2880" w:hanging="360"/>
      </w:pPr>
    </w:lvl>
    <w:lvl w:ilvl="4" w:tplc="6254C2EC">
      <w:start w:val="1"/>
      <w:numFmt w:val="lowerLetter"/>
      <w:lvlText w:val="%5."/>
      <w:lvlJc w:val="left"/>
      <w:pPr>
        <w:ind w:left="3600" w:hanging="360"/>
      </w:pPr>
    </w:lvl>
    <w:lvl w:ilvl="5" w:tplc="928A3A68">
      <w:start w:val="1"/>
      <w:numFmt w:val="lowerRoman"/>
      <w:lvlText w:val="%6."/>
      <w:lvlJc w:val="right"/>
      <w:pPr>
        <w:ind w:left="4320" w:hanging="180"/>
      </w:pPr>
    </w:lvl>
    <w:lvl w:ilvl="6" w:tplc="18CA603C">
      <w:start w:val="1"/>
      <w:numFmt w:val="decimal"/>
      <w:lvlText w:val="%7."/>
      <w:lvlJc w:val="left"/>
      <w:pPr>
        <w:ind w:left="5040" w:hanging="360"/>
      </w:pPr>
    </w:lvl>
    <w:lvl w:ilvl="7" w:tplc="5ECE8204">
      <w:start w:val="1"/>
      <w:numFmt w:val="lowerLetter"/>
      <w:lvlText w:val="%8."/>
      <w:lvlJc w:val="left"/>
      <w:pPr>
        <w:ind w:left="5760" w:hanging="360"/>
      </w:pPr>
    </w:lvl>
    <w:lvl w:ilvl="8" w:tplc="6CF67774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4F2A66"/>
    <w:multiLevelType w:val="hybridMultilevel"/>
    <w:tmpl w:val="A642C12E"/>
    <w:lvl w:ilvl="0" w:tplc="9A8EC8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83078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38B2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F2C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B8AB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0653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5CA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9E19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868F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84D6601"/>
    <w:multiLevelType w:val="hybridMultilevel"/>
    <w:tmpl w:val="43DCDA88"/>
    <w:lvl w:ilvl="0" w:tplc="F2CAC06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35C8B562" w:tentative="1">
      <w:start w:val="1"/>
      <w:numFmt w:val="lowerLetter"/>
      <w:lvlText w:val="%2."/>
      <w:lvlJc w:val="left"/>
      <w:pPr>
        <w:ind w:left="1080" w:hanging="360"/>
      </w:pPr>
    </w:lvl>
    <w:lvl w:ilvl="2" w:tplc="1FA41BCC" w:tentative="1">
      <w:start w:val="1"/>
      <w:numFmt w:val="lowerRoman"/>
      <w:lvlText w:val="%3."/>
      <w:lvlJc w:val="right"/>
      <w:pPr>
        <w:ind w:left="1800" w:hanging="180"/>
      </w:pPr>
    </w:lvl>
    <w:lvl w:ilvl="3" w:tplc="B33A5268" w:tentative="1">
      <w:start w:val="1"/>
      <w:numFmt w:val="decimal"/>
      <w:lvlText w:val="%4."/>
      <w:lvlJc w:val="left"/>
      <w:pPr>
        <w:ind w:left="2520" w:hanging="360"/>
      </w:pPr>
    </w:lvl>
    <w:lvl w:ilvl="4" w:tplc="F11208AC" w:tentative="1">
      <w:start w:val="1"/>
      <w:numFmt w:val="lowerLetter"/>
      <w:lvlText w:val="%5."/>
      <w:lvlJc w:val="left"/>
      <w:pPr>
        <w:ind w:left="3240" w:hanging="360"/>
      </w:pPr>
    </w:lvl>
    <w:lvl w:ilvl="5" w:tplc="0A06CAE4" w:tentative="1">
      <w:start w:val="1"/>
      <w:numFmt w:val="lowerRoman"/>
      <w:lvlText w:val="%6."/>
      <w:lvlJc w:val="right"/>
      <w:pPr>
        <w:ind w:left="3960" w:hanging="180"/>
      </w:pPr>
    </w:lvl>
    <w:lvl w:ilvl="6" w:tplc="04E061AC" w:tentative="1">
      <w:start w:val="1"/>
      <w:numFmt w:val="decimal"/>
      <w:lvlText w:val="%7."/>
      <w:lvlJc w:val="left"/>
      <w:pPr>
        <w:ind w:left="4680" w:hanging="360"/>
      </w:pPr>
    </w:lvl>
    <w:lvl w:ilvl="7" w:tplc="7CE00034" w:tentative="1">
      <w:start w:val="1"/>
      <w:numFmt w:val="lowerLetter"/>
      <w:lvlText w:val="%8."/>
      <w:lvlJc w:val="left"/>
      <w:pPr>
        <w:ind w:left="5400" w:hanging="360"/>
      </w:pPr>
    </w:lvl>
    <w:lvl w:ilvl="8" w:tplc="369C4E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1E63554"/>
    <w:multiLevelType w:val="hybridMultilevel"/>
    <w:tmpl w:val="1C9A8D4E"/>
    <w:lvl w:ilvl="0" w:tplc="5F4A1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4CF1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6458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90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A44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B4E5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5A0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AA3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D247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FED849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96E32A" w:tentative="1">
      <w:start w:val="1"/>
      <w:numFmt w:val="lowerLetter"/>
      <w:lvlText w:val="%2."/>
      <w:lvlJc w:val="left"/>
      <w:pPr>
        <w:ind w:left="1222" w:hanging="360"/>
      </w:pPr>
    </w:lvl>
    <w:lvl w:ilvl="2" w:tplc="818684CC" w:tentative="1">
      <w:start w:val="1"/>
      <w:numFmt w:val="lowerRoman"/>
      <w:lvlText w:val="%3."/>
      <w:lvlJc w:val="right"/>
      <w:pPr>
        <w:ind w:left="1942" w:hanging="180"/>
      </w:pPr>
    </w:lvl>
    <w:lvl w:ilvl="3" w:tplc="19E0F3EA" w:tentative="1">
      <w:start w:val="1"/>
      <w:numFmt w:val="decimal"/>
      <w:lvlText w:val="%4."/>
      <w:lvlJc w:val="left"/>
      <w:pPr>
        <w:ind w:left="2662" w:hanging="360"/>
      </w:pPr>
    </w:lvl>
    <w:lvl w:ilvl="4" w:tplc="EE34FA90" w:tentative="1">
      <w:start w:val="1"/>
      <w:numFmt w:val="lowerLetter"/>
      <w:lvlText w:val="%5."/>
      <w:lvlJc w:val="left"/>
      <w:pPr>
        <w:ind w:left="3382" w:hanging="360"/>
      </w:pPr>
    </w:lvl>
    <w:lvl w:ilvl="5" w:tplc="25664048" w:tentative="1">
      <w:start w:val="1"/>
      <w:numFmt w:val="lowerRoman"/>
      <w:lvlText w:val="%6."/>
      <w:lvlJc w:val="right"/>
      <w:pPr>
        <w:ind w:left="4102" w:hanging="180"/>
      </w:pPr>
    </w:lvl>
    <w:lvl w:ilvl="6" w:tplc="76A28792" w:tentative="1">
      <w:start w:val="1"/>
      <w:numFmt w:val="decimal"/>
      <w:lvlText w:val="%7."/>
      <w:lvlJc w:val="left"/>
      <w:pPr>
        <w:ind w:left="4822" w:hanging="360"/>
      </w:pPr>
    </w:lvl>
    <w:lvl w:ilvl="7" w:tplc="8662DC78" w:tentative="1">
      <w:start w:val="1"/>
      <w:numFmt w:val="lowerLetter"/>
      <w:lvlText w:val="%8."/>
      <w:lvlJc w:val="left"/>
      <w:pPr>
        <w:ind w:left="5542" w:hanging="360"/>
      </w:pPr>
    </w:lvl>
    <w:lvl w:ilvl="8" w:tplc="7276B19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A9371F5"/>
    <w:multiLevelType w:val="hybridMultilevel"/>
    <w:tmpl w:val="0D1AE4FA"/>
    <w:lvl w:ilvl="0" w:tplc="0B40119A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9396642E" w:tentative="1">
      <w:start w:val="1"/>
      <w:numFmt w:val="lowerLetter"/>
      <w:lvlText w:val="%2."/>
      <w:lvlJc w:val="left"/>
      <w:pPr>
        <w:ind w:left="1656" w:hanging="360"/>
      </w:pPr>
    </w:lvl>
    <w:lvl w:ilvl="2" w:tplc="A4D2B2D6" w:tentative="1">
      <w:start w:val="1"/>
      <w:numFmt w:val="lowerRoman"/>
      <w:lvlText w:val="%3."/>
      <w:lvlJc w:val="right"/>
      <w:pPr>
        <w:ind w:left="2376" w:hanging="180"/>
      </w:pPr>
    </w:lvl>
    <w:lvl w:ilvl="3" w:tplc="3718F458" w:tentative="1">
      <w:start w:val="1"/>
      <w:numFmt w:val="decimal"/>
      <w:lvlText w:val="%4."/>
      <w:lvlJc w:val="left"/>
      <w:pPr>
        <w:ind w:left="3096" w:hanging="360"/>
      </w:pPr>
    </w:lvl>
    <w:lvl w:ilvl="4" w:tplc="94D2DDB6" w:tentative="1">
      <w:start w:val="1"/>
      <w:numFmt w:val="lowerLetter"/>
      <w:lvlText w:val="%5."/>
      <w:lvlJc w:val="left"/>
      <w:pPr>
        <w:ind w:left="3816" w:hanging="360"/>
      </w:pPr>
    </w:lvl>
    <w:lvl w:ilvl="5" w:tplc="43988F90" w:tentative="1">
      <w:start w:val="1"/>
      <w:numFmt w:val="lowerRoman"/>
      <w:lvlText w:val="%6."/>
      <w:lvlJc w:val="right"/>
      <w:pPr>
        <w:ind w:left="4536" w:hanging="180"/>
      </w:pPr>
    </w:lvl>
    <w:lvl w:ilvl="6" w:tplc="19E4B412" w:tentative="1">
      <w:start w:val="1"/>
      <w:numFmt w:val="decimal"/>
      <w:lvlText w:val="%7."/>
      <w:lvlJc w:val="left"/>
      <w:pPr>
        <w:ind w:left="5256" w:hanging="360"/>
      </w:pPr>
    </w:lvl>
    <w:lvl w:ilvl="7" w:tplc="84E6F0B4" w:tentative="1">
      <w:start w:val="1"/>
      <w:numFmt w:val="lowerLetter"/>
      <w:lvlText w:val="%8."/>
      <w:lvlJc w:val="left"/>
      <w:pPr>
        <w:ind w:left="5976" w:hanging="360"/>
      </w:pPr>
    </w:lvl>
    <w:lvl w:ilvl="8" w:tplc="EAE63E0E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2" w15:restartNumberingAfterBreak="0">
    <w:nsid w:val="2AFD6911"/>
    <w:multiLevelType w:val="hybridMultilevel"/>
    <w:tmpl w:val="8CC26878"/>
    <w:lvl w:ilvl="0" w:tplc="971CAAD6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cs="Times New Roman"/>
        <w:sz w:val="22"/>
        <w:szCs w:val="22"/>
      </w:rPr>
    </w:lvl>
    <w:lvl w:ilvl="1" w:tplc="589A9B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2475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3505E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04F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A5697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1266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9693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14B4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 w15:restartNumberingAfterBreak="0">
    <w:nsid w:val="2FA61EEF"/>
    <w:multiLevelType w:val="hybridMultilevel"/>
    <w:tmpl w:val="C1160508"/>
    <w:lvl w:ilvl="0" w:tplc="FDDC90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A5A3C" w:tentative="1">
      <w:start w:val="1"/>
      <w:numFmt w:val="lowerLetter"/>
      <w:lvlText w:val="%2."/>
      <w:lvlJc w:val="left"/>
      <w:pPr>
        <w:ind w:left="1440" w:hanging="360"/>
      </w:pPr>
    </w:lvl>
    <w:lvl w:ilvl="2" w:tplc="08700186" w:tentative="1">
      <w:start w:val="1"/>
      <w:numFmt w:val="lowerRoman"/>
      <w:lvlText w:val="%3."/>
      <w:lvlJc w:val="right"/>
      <w:pPr>
        <w:ind w:left="2160" w:hanging="180"/>
      </w:pPr>
    </w:lvl>
    <w:lvl w:ilvl="3" w:tplc="B238AF9E" w:tentative="1">
      <w:start w:val="1"/>
      <w:numFmt w:val="decimal"/>
      <w:lvlText w:val="%4."/>
      <w:lvlJc w:val="left"/>
      <w:pPr>
        <w:ind w:left="2880" w:hanging="360"/>
      </w:pPr>
    </w:lvl>
    <w:lvl w:ilvl="4" w:tplc="B1BC0F04" w:tentative="1">
      <w:start w:val="1"/>
      <w:numFmt w:val="lowerLetter"/>
      <w:lvlText w:val="%5."/>
      <w:lvlJc w:val="left"/>
      <w:pPr>
        <w:ind w:left="3600" w:hanging="360"/>
      </w:pPr>
    </w:lvl>
    <w:lvl w:ilvl="5" w:tplc="497CB00E" w:tentative="1">
      <w:start w:val="1"/>
      <w:numFmt w:val="lowerRoman"/>
      <w:lvlText w:val="%6."/>
      <w:lvlJc w:val="right"/>
      <w:pPr>
        <w:ind w:left="4320" w:hanging="180"/>
      </w:pPr>
    </w:lvl>
    <w:lvl w:ilvl="6" w:tplc="A87ACD70" w:tentative="1">
      <w:start w:val="1"/>
      <w:numFmt w:val="decimal"/>
      <w:lvlText w:val="%7."/>
      <w:lvlJc w:val="left"/>
      <w:pPr>
        <w:ind w:left="5040" w:hanging="360"/>
      </w:pPr>
    </w:lvl>
    <w:lvl w:ilvl="7" w:tplc="E34A4258" w:tentative="1">
      <w:start w:val="1"/>
      <w:numFmt w:val="lowerLetter"/>
      <w:lvlText w:val="%8."/>
      <w:lvlJc w:val="left"/>
      <w:pPr>
        <w:ind w:left="5760" w:hanging="360"/>
      </w:pPr>
    </w:lvl>
    <w:lvl w:ilvl="8" w:tplc="8292A4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6B5E3A"/>
    <w:multiLevelType w:val="hybridMultilevel"/>
    <w:tmpl w:val="FF9A81D4"/>
    <w:lvl w:ilvl="0" w:tplc="7B806AE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cs="Times New Roman" w:hint="default"/>
        <w:color w:val="auto"/>
      </w:rPr>
    </w:lvl>
    <w:lvl w:ilvl="1" w:tplc="7436A6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F24C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269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12FD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16A18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7002D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C2F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B42D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 w15:restartNumberingAfterBreak="0">
    <w:nsid w:val="339358B5"/>
    <w:multiLevelType w:val="hybridMultilevel"/>
    <w:tmpl w:val="DD42B414"/>
    <w:lvl w:ilvl="0" w:tplc="D1C62FB8">
      <w:start w:val="1"/>
      <w:numFmt w:val="decimal"/>
      <w:lvlText w:val="%1)"/>
      <w:lvlJc w:val="left"/>
      <w:pPr>
        <w:ind w:left="720" w:hanging="360"/>
      </w:pPr>
    </w:lvl>
    <w:lvl w:ilvl="1" w:tplc="EAB4B6CC">
      <w:start w:val="1"/>
      <w:numFmt w:val="lowerLetter"/>
      <w:lvlText w:val="%2."/>
      <w:lvlJc w:val="left"/>
      <w:pPr>
        <w:ind w:left="1440" w:hanging="360"/>
      </w:pPr>
    </w:lvl>
    <w:lvl w:ilvl="2" w:tplc="694E62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62E2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A6A7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E6DA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C4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815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7C5B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437023"/>
    <w:multiLevelType w:val="hybridMultilevel"/>
    <w:tmpl w:val="751411CA"/>
    <w:lvl w:ilvl="0" w:tplc="F100363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562688B8" w:tentative="1">
      <w:start w:val="1"/>
      <w:numFmt w:val="lowerLetter"/>
      <w:lvlText w:val="%2."/>
      <w:lvlJc w:val="left"/>
      <w:pPr>
        <w:ind w:left="1440" w:hanging="360"/>
      </w:pPr>
    </w:lvl>
    <w:lvl w:ilvl="2" w:tplc="5CB2911C" w:tentative="1">
      <w:start w:val="1"/>
      <w:numFmt w:val="lowerRoman"/>
      <w:lvlText w:val="%3."/>
      <w:lvlJc w:val="right"/>
      <w:pPr>
        <w:ind w:left="2160" w:hanging="180"/>
      </w:pPr>
    </w:lvl>
    <w:lvl w:ilvl="3" w:tplc="78BE7500" w:tentative="1">
      <w:start w:val="1"/>
      <w:numFmt w:val="decimal"/>
      <w:lvlText w:val="%4."/>
      <w:lvlJc w:val="left"/>
      <w:pPr>
        <w:ind w:left="2880" w:hanging="360"/>
      </w:pPr>
    </w:lvl>
    <w:lvl w:ilvl="4" w:tplc="ED72D558" w:tentative="1">
      <w:start w:val="1"/>
      <w:numFmt w:val="lowerLetter"/>
      <w:lvlText w:val="%5."/>
      <w:lvlJc w:val="left"/>
      <w:pPr>
        <w:ind w:left="3600" w:hanging="360"/>
      </w:pPr>
    </w:lvl>
    <w:lvl w:ilvl="5" w:tplc="2AE60FB6" w:tentative="1">
      <w:start w:val="1"/>
      <w:numFmt w:val="lowerRoman"/>
      <w:lvlText w:val="%6."/>
      <w:lvlJc w:val="right"/>
      <w:pPr>
        <w:ind w:left="4320" w:hanging="180"/>
      </w:pPr>
    </w:lvl>
    <w:lvl w:ilvl="6" w:tplc="F8B25BE0" w:tentative="1">
      <w:start w:val="1"/>
      <w:numFmt w:val="decimal"/>
      <w:lvlText w:val="%7."/>
      <w:lvlJc w:val="left"/>
      <w:pPr>
        <w:ind w:left="5040" w:hanging="360"/>
      </w:pPr>
    </w:lvl>
    <w:lvl w:ilvl="7" w:tplc="005C4666" w:tentative="1">
      <w:start w:val="1"/>
      <w:numFmt w:val="lowerLetter"/>
      <w:lvlText w:val="%8."/>
      <w:lvlJc w:val="left"/>
      <w:pPr>
        <w:ind w:left="5760" w:hanging="360"/>
      </w:pPr>
    </w:lvl>
    <w:lvl w:ilvl="8" w:tplc="104221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873325"/>
    <w:multiLevelType w:val="hybridMultilevel"/>
    <w:tmpl w:val="7CAAFC7E"/>
    <w:lvl w:ilvl="0" w:tplc="1B38911C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647C8500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D05E3F1E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AB882F8A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3C6C5C72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2967E4E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D8F6DC04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A02BBB4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6D62CE22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9" w15:restartNumberingAfterBreak="0">
    <w:nsid w:val="3F3C2315"/>
    <w:multiLevelType w:val="hybridMultilevel"/>
    <w:tmpl w:val="40FA15DC"/>
    <w:lvl w:ilvl="0" w:tplc="2A42A1F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1FE6ED8" w:tentative="1">
      <w:start w:val="1"/>
      <w:numFmt w:val="lowerLetter"/>
      <w:lvlText w:val="%2."/>
      <w:lvlJc w:val="left"/>
      <w:pPr>
        <w:ind w:left="2073" w:hanging="360"/>
      </w:pPr>
    </w:lvl>
    <w:lvl w:ilvl="2" w:tplc="C8E6A2F2" w:tentative="1">
      <w:start w:val="1"/>
      <w:numFmt w:val="lowerRoman"/>
      <w:lvlText w:val="%3."/>
      <w:lvlJc w:val="right"/>
      <w:pPr>
        <w:ind w:left="2793" w:hanging="180"/>
      </w:pPr>
    </w:lvl>
    <w:lvl w:ilvl="3" w:tplc="B48E61C2" w:tentative="1">
      <w:start w:val="1"/>
      <w:numFmt w:val="decimal"/>
      <w:lvlText w:val="%4."/>
      <w:lvlJc w:val="left"/>
      <w:pPr>
        <w:ind w:left="3513" w:hanging="360"/>
      </w:pPr>
    </w:lvl>
    <w:lvl w:ilvl="4" w:tplc="BDC83FE2" w:tentative="1">
      <w:start w:val="1"/>
      <w:numFmt w:val="lowerLetter"/>
      <w:lvlText w:val="%5."/>
      <w:lvlJc w:val="left"/>
      <w:pPr>
        <w:ind w:left="4233" w:hanging="360"/>
      </w:pPr>
    </w:lvl>
    <w:lvl w:ilvl="5" w:tplc="10EA616E" w:tentative="1">
      <w:start w:val="1"/>
      <w:numFmt w:val="lowerRoman"/>
      <w:lvlText w:val="%6."/>
      <w:lvlJc w:val="right"/>
      <w:pPr>
        <w:ind w:left="4953" w:hanging="180"/>
      </w:pPr>
    </w:lvl>
    <w:lvl w:ilvl="6" w:tplc="53F8BCDA" w:tentative="1">
      <w:start w:val="1"/>
      <w:numFmt w:val="decimal"/>
      <w:lvlText w:val="%7."/>
      <w:lvlJc w:val="left"/>
      <w:pPr>
        <w:ind w:left="5673" w:hanging="360"/>
      </w:pPr>
    </w:lvl>
    <w:lvl w:ilvl="7" w:tplc="6C9CFD2C" w:tentative="1">
      <w:start w:val="1"/>
      <w:numFmt w:val="lowerLetter"/>
      <w:lvlText w:val="%8."/>
      <w:lvlJc w:val="left"/>
      <w:pPr>
        <w:ind w:left="6393" w:hanging="360"/>
      </w:pPr>
    </w:lvl>
    <w:lvl w:ilvl="8" w:tplc="1C320F3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0583C0B"/>
    <w:multiLevelType w:val="hybridMultilevel"/>
    <w:tmpl w:val="26841DC6"/>
    <w:lvl w:ilvl="0" w:tplc="51F82E7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86389064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EAFA3A8C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95A08BEE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AF06EE4C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7708069E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19B217A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940AE41C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8AC4228E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1" w15:restartNumberingAfterBreak="0">
    <w:nsid w:val="43717755"/>
    <w:multiLevelType w:val="hybridMultilevel"/>
    <w:tmpl w:val="99A4B484"/>
    <w:lvl w:ilvl="0" w:tplc="FD6E292C">
      <w:start w:val="1"/>
      <w:numFmt w:val="decimal"/>
      <w:lvlText w:val="%1)"/>
      <w:lvlJc w:val="left"/>
      <w:pPr>
        <w:ind w:left="1069" w:hanging="360"/>
      </w:pPr>
    </w:lvl>
    <w:lvl w:ilvl="1" w:tplc="080CFB78" w:tentative="1">
      <w:start w:val="1"/>
      <w:numFmt w:val="lowerLetter"/>
      <w:lvlText w:val="%2."/>
      <w:lvlJc w:val="left"/>
      <w:pPr>
        <w:ind w:left="1789" w:hanging="360"/>
      </w:pPr>
    </w:lvl>
    <w:lvl w:ilvl="2" w:tplc="D62620F2" w:tentative="1">
      <w:start w:val="1"/>
      <w:numFmt w:val="lowerRoman"/>
      <w:lvlText w:val="%3."/>
      <w:lvlJc w:val="right"/>
      <w:pPr>
        <w:ind w:left="2509" w:hanging="180"/>
      </w:pPr>
    </w:lvl>
    <w:lvl w:ilvl="3" w:tplc="3EF825FE" w:tentative="1">
      <w:start w:val="1"/>
      <w:numFmt w:val="decimal"/>
      <w:lvlText w:val="%4."/>
      <w:lvlJc w:val="left"/>
      <w:pPr>
        <w:ind w:left="3229" w:hanging="360"/>
      </w:pPr>
    </w:lvl>
    <w:lvl w:ilvl="4" w:tplc="DB6A039E" w:tentative="1">
      <w:start w:val="1"/>
      <w:numFmt w:val="lowerLetter"/>
      <w:lvlText w:val="%5."/>
      <w:lvlJc w:val="left"/>
      <w:pPr>
        <w:ind w:left="3949" w:hanging="360"/>
      </w:pPr>
    </w:lvl>
    <w:lvl w:ilvl="5" w:tplc="22E86A10" w:tentative="1">
      <w:start w:val="1"/>
      <w:numFmt w:val="lowerRoman"/>
      <w:lvlText w:val="%6."/>
      <w:lvlJc w:val="right"/>
      <w:pPr>
        <w:ind w:left="4669" w:hanging="180"/>
      </w:pPr>
    </w:lvl>
    <w:lvl w:ilvl="6" w:tplc="598CC71A" w:tentative="1">
      <w:start w:val="1"/>
      <w:numFmt w:val="decimal"/>
      <w:lvlText w:val="%7."/>
      <w:lvlJc w:val="left"/>
      <w:pPr>
        <w:ind w:left="5389" w:hanging="360"/>
      </w:pPr>
    </w:lvl>
    <w:lvl w:ilvl="7" w:tplc="D9A085BA" w:tentative="1">
      <w:start w:val="1"/>
      <w:numFmt w:val="lowerLetter"/>
      <w:lvlText w:val="%8."/>
      <w:lvlJc w:val="left"/>
      <w:pPr>
        <w:ind w:left="6109" w:hanging="360"/>
      </w:pPr>
    </w:lvl>
    <w:lvl w:ilvl="8" w:tplc="D4D6CF5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442878BF"/>
    <w:multiLevelType w:val="hybridMultilevel"/>
    <w:tmpl w:val="DD42B414"/>
    <w:lvl w:ilvl="0" w:tplc="4EA23308">
      <w:start w:val="1"/>
      <w:numFmt w:val="decimal"/>
      <w:lvlText w:val="%1)"/>
      <w:lvlJc w:val="left"/>
      <w:pPr>
        <w:ind w:left="720" w:hanging="360"/>
      </w:pPr>
    </w:lvl>
    <w:lvl w:ilvl="1" w:tplc="36142960">
      <w:start w:val="1"/>
      <w:numFmt w:val="lowerLetter"/>
      <w:lvlText w:val="%2."/>
      <w:lvlJc w:val="left"/>
      <w:pPr>
        <w:ind w:left="1440" w:hanging="360"/>
      </w:pPr>
    </w:lvl>
    <w:lvl w:ilvl="2" w:tplc="B5AC0A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2A83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E694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0E8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8A2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7EC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9028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DD47FB8"/>
    <w:multiLevelType w:val="hybridMultilevel"/>
    <w:tmpl w:val="9248562A"/>
    <w:lvl w:ilvl="0" w:tplc="1916C5C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FE801F2C" w:tentative="1">
      <w:start w:val="1"/>
      <w:numFmt w:val="lowerLetter"/>
      <w:lvlText w:val="%2."/>
      <w:lvlJc w:val="left"/>
      <w:pPr>
        <w:ind w:left="1440" w:hanging="360"/>
      </w:pPr>
    </w:lvl>
    <w:lvl w:ilvl="2" w:tplc="52E0D8F4" w:tentative="1">
      <w:start w:val="1"/>
      <w:numFmt w:val="lowerRoman"/>
      <w:lvlText w:val="%3."/>
      <w:lvlJc w:val="right"/>
      <w:pPr>
        <w:ind w:left="2160" w:hanging="180"/>
      </w:pPr>
    </w:lvl>
    <w:lvl w:ilvl="3" w:tplc="83A84B2C" w:tentative="1">
      <w:start w:val="1"/>
      <w:numFmt w:val="decimal"/>
      <w:lvlText w:val="%4."/>
      <w:lvlJc w:val="left"/>
      <w:pPr>
        <w:ind w:left="2880" w:hanging="360"/>
      </w:pPr>
    </w:lvl>
    <w:lvl w:ilvl="4" w:tplc="5C84A976" w:tentative="1">
      <w:start w:val="1"/>
      <w:numFmt w:val="lowerLetter"/>
      <w:lvlText w:val="%5."/>
      <w:lvlJc w:val="left"/>
      <w:pPr>
        <w:ind w:left="3600" w:hanging="360"/>
      </w:pPr>
    </w:lvl>
    <w:lvl w:ilvl="5" w:tplc="B2D66ABA" w:tentative="1">
      <w:start w:val="1"/>
      <w:numFmt w:val="lowerRoman"/>
      <w:lvlText w:val="%6."/>
      <w:lvlJc w:val="right"/>
      <w:pPr>
        <w:ind w:left="4320" w:hanging="180"/>
      </w:pPr>
    </w:lvl>
    <w:lvl w:ilvl="6" w:tplc="E31A1FBC" w:tentative="1">
      <w:start w:val="1"/>
      <w:numFmt w:val="decimal"/>
      <w:lvlText w:val="%7."/>
      <w:lvlJc w:val="left"/>
      <w:pPr>
        <w:ind w:left="5040" w:hanging="360"/>
      </w:pPr>
    </w:lvl>
    <w:lvl w:ilvl="7" w:tplc="E4D66874" w:tentative="1">
      <w:start w:val="1"/>
      <w:numFmt w:val="lowerLetter"/>
      <w:lvlText w:val="%8."/>
      <w:lvlJc w:val="left"/>
      <w:pPr>
        <w:ind w:left="5760" w:hanging="360"/>
      </w:pPr>
    </w:lvl>
    <w:lvl w:ilvl="8" w:tplc="C48A81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060DAC"/>
    <w:multiLevelType w:val="hybridMultilevel"/>
    <w:tmpl w:val="9432EA46"/>
    <w:lvl w:ilvl="0" w:tplc="FA0C4F5A">
      <w:start w:val="2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A6C8E5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position w:val="0"/>
      </w:rPr>
    </w:lvl>
    <w:lvl w:ilvl="2" w:tplc="18A247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026F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E45E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8E4C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F4CD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4A9E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4264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EA4416A"/>
    <w:multiLevelType w:val="hybridMultilevel"/>
    <w:tmpl w:val="83525B34"/>
    <w:lvl w:ilvl="0" w:tplc="33943F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6CE046E6" w:tentative="1">
      <w:start w:val="1"/>
      <w:numFmt w:val="lowerLetter"/>
      <w:lvlText w:val="%2."/>
      <w:lvlJc w:val="left"/>
      <w:pPr>
        <w:ind w:left="1440" w:hanging="360"/>
      </w:pPr>
    </w:lvl>
    <w:lvl w:ilvl="2" w:tplc="3A46058C" w:tentative="1">
      <w:start w:val="1"/>
      <w:numFmt w:val="lowerRoman"/>
      <w:lvlText w:val="%3."/>
      <w:lvlJc w:val="right"/>
      <w:pPr>
        <w:ind w:left="2160" w:hanging="180"/>
      </w:pPr>
    </w:lvl>
    <w:lvl w:ilvl="3" w:tplc="44DE45EE" w:tentative="1">
      <w:start w:val="1"/>
      <w:numFmt w:val="decimal"/>
      <w:lvlText w:val="%4."/>
      <w:lvlJc w:val="left"/>
      <w:pPr>
        <w:ind w:left="2880" w:hanging="360"/>
      </w:pPr>
    </w:lvl>
    <w:lvl w:ilvl="4" w:tplc="080064AA" w:tentative="1">
      <w:start w:val="1"/>
      <w:numFmt w:val="lowerLetter"/>
      <w:lvlText w:val="%5."/>
      <w:lvlJc w:val="left"/>
      <w:pPr>
        <w:ind w:left="3600" w:hanging="360"/>
      </w:pPr>
    </w:lvl>
    <w:lvl w:ilvl="5" w:tplc="4E0A28D8" w:tentative="1">
      <w:start w:val="1"/>
      <w:numFmt w:val="lowerRoman"/>
      <w:lvlText w:val="%6."/>
      <w:lvlJc w:val="right"/>
      <w:pPr>
        <w:ind w:left="4320" w:hanging="180"/>
      </w:pPr>
    </w:lvl>
    <w:lvl w:ilvl="6" w:tplc="39EA10C2" w:tentative="1">
      <w:start w:val="1"/>
      <w:numFmt w:val="decimal"/>
      <w:lvlText w:val="%7."/>
      <w:lvlJc w:val="left"/>
      <w:pPr>
        <w:ind w:left="5040" w:hanging="360"/>
      </w:pPr>
    </w:lvl>
    <w:lvl w:ilvl="7" w:tplc="56B6E338" w:tentative="1">
      <w:start w:val="1"/>
      <w:numFmt w:val="lowerLetter"/>
      <w:lvlText w:val="%8."/>
      <w:lvlJc w:val="left"/>
      <w:pPr>
        <w:ind w:left="5760" w:hanging="360"/>
      </w:pPr>
    </w:lvl>
    <w:lvl w:ilvl="8" w:tplc="65D03E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715FA2"/>
    <w:multiLevelType w:val="hybridMultilevel"/>
    <w:tmpl w:val="06B47788"/>
    <w:lvl w:ilvl="0" w:tplc="1EC256A2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D826E84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4BCB7C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C5CA9E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3FAB2A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E70994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70C26A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B30F3E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E82B78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C044EA7"/>
    <w:multiLevelType w:val="hybridMultilevel"/>
    <w:tmpl w:val="2BF0D97A"/>
    <w:lvl w:ilvl="0" w:tplc="C11E216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strike w:val="0"/>
        <w:color w:val="auto"/>
      </w:rPr>
    </w:lvl>
    <w:lvl w:ilvl="1" w:tplc="A5986B78" w:tentative="1">
      <w:start w:val="1"/>
      <w:numFmt w:val="lowerLetter"/>
      <w:lvlText w:val="%2."/>
      <w:lvlJc w:val="left"/>
      <w:pPr>
        <w:ind w:left="1440" w:hanging="360"/>
      </w:pPr>
    </w:lvl>
    <w:lvl w:ilvl="2" w:tplc="76A2C292" w:tentative="1">
      <w:start w:val="1"/>
      <w:numFmt w:val="lowerRoman"/>
      <w:lvlText w:val="%3."/>
      <w:lvlJc w:val="right"/>
      <w:pPr>
        <w:ind w:left="2160" w:hanging="180"/>
      </w:pPr>
    </w:lvl>
    <w:lvl w:ilvl="3" w:tplc="D3E0F3A0" w:tentative="1">
      <w:start w:val="1"/>
      <w:numFmt w:val="decimal"/>
      <w:lvlText w:val="%4."/>
      <w:lvlJc w:val="left"/>
      <w:pPr>
        <w:ind w:left="2880" w:hanging="360"/>
      </w:pPr>
    </w:lvl>
    <w:lvl w:ilvl="4" w:tplc="DA3A8C0E" w:tentative="1">
      <w:start w:val="1"/>
      <w:numFmt w:val="lowerLetter"/>
      <w:lvlText w:val="%5."/>
      <w:lvlJc w:val="left"/>
      <w:pPr>
        <w:ind w:left="3600" w:hanging="360"/>
      </w:pPr>
    </w:lvl>
    <w:lvl w:ilvl="5" w:tplc="7EDE8B20" w:tentative="1">
      <w:start w:val="1"/>
      <w:numFmt w:val="lowerRoman"/>
      <w:lvlText w:val="%6."/>
      <w:lvlJc w:val="right"/>
      <w:pPr>
        <w:ind w:left="4320" w:hanging="180"/>
      </w:pPr>
    </w:lvl>
    <w:lvl w:ilvl="6" w:tplc="E4C01D84" w:tentative="1">
      <w:start w:val="1"/>
      <w:numFmt w:val="decimal"/>
      <w:lvlText w:val="%7."/>
      <w:lvlJc w:val="left"/>
      <w:pPr>
        <w:ind w:left="5040" w:hanging="360"/>
      </w:pPr>
    </w:lvl>
    <w:lvl w:ilvl="7" w:tplc="96386740" w:tentative="1">
      <w:start w:val="1"/>
      <w:numFmt w:val="lowerLetter"/>
      <w:lvlText w:val="%8."/>
      <w:lvlJc w:val="left"/>
      <w:pPr>
        <w:ind w:left="5760" w:hanging="360"/>
      </w:pPr>
    </w:lvl>
    <w:lvl w:ilvl="8" w:tplc="6CC2CD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0A0003"/>
    <w:multiLevelType w:val="hybridMultilevel"/>
    <w:tmpl w:val="8FBCB590"/>
    <w:lvl w:ilvl="0" w:tplc="0E1A5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F662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3C7F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5E2E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8E00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A6EE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1E84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5682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66F7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30C1F32"/>
    <w:multiLevelType w:val="hybridMultilevel"/>
    <w:tmpl w:val="FC62088C"/>
    <w:lvl w:ilvl="0" w:tplc="920C5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74085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A01D7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position w:val="0"/>
      </w:rPr>
    </w:lvl>
    <w:lvl w:ilvl="3" w:tplc="C616AC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2653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B000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A448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5B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9EAC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52D4E16"/>
    <w:multiLevelType w:val="hybridMultilevel"/>
    <w:tmpl w:val="5D1A438C"/>
    <w:lvl w:ilvl="0" w:tplc="0CC2A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A029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3AFD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940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700F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D256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2E4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A85C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5EB6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62" w15:restartNumberingAfterBreak="0">
    <w:nsid w:val="6E8A74EC"/>
    <w:multiLevelType w:val="hybridMultilevel"/>
    <w:tmpl w:val="295E5652"/>
    <w:lvl w:ilvl="0" w:tplc="DC9CF8A4">
      <w:start w:val="1"/>
      <w:numFmt w:val="decimal"/>
      <w:lvlText w:val="%1."/>
      <w:lvlJc w:val="left"/>
      <w:pPr>
        <w:ind w:left="720" w:hanging="360"/>
      </w:pPr>
    </w:lvl>
    <w:lvl w:ilvl="1" w:tplc="7194DD08">
      <w:start w:val="1"/>
      <w:numFmt w:val="lowerLetter"/>
      <w:lvlText w:val="%2."/>
      <w:lvlJc w:val="left"/>
      <w:pPr>
        <w:ind w:left="1440" w:hanging="360"/>
      </w:pPr>
    </w:lvl>
    <w:lvl w:ilvl="2" w:tplc="0442CF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7C88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6CB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EC65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FA4A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0E00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4E54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1FC1910"/>
    <w:multiLevelType w:val="hybridMultilevel"/>
    <w:tmpl w:val="DA521B96"/>
    <w:lvl w:ilvl="0" w:tplc="7160F1D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1C5ECBD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9E0D9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DE2F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848A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D20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28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41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76C2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5A34F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7D42274E"/>
    <w:multiLevelType w:val="hybridMultilevel"/>
    <w:tmpl w:val="8FC05C40"/>
    <w:lvl w:ilvl="0" w:tplc="CE5E724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8DA0BDFE" w:tentative="1">
      <w:start w:val="1"/>
      <w:numFmt w:val="lowerLetter"/>
      <w:lvlText w:val="%2."/>
      <w:lvlJc w:val="left"/>
      <w:pPr>
        <w:ind w:left="1440" w:hanging="360"/>
      </w:pPr>
    </w:lvl>
    <w:lvl w:ilvl="2" w:tplc="525033DC" w:tentative="1">
      <w:start w:val="1"/>
      <w:numFmt w:val="lowerRoman"/>
      <w:lvlText w:val="%3."/>
      <w:lvlJc w:val="right"/>
      <w:pPr>
        <w:ind w:left="2160" w:hanging="180"/>
      </w:pPr>
    </w:lvl>
    <w:lvl w:ilvl="3" w:tplc="F85A402C" w:tentative="1">
      <w:start w:val="1"/>
      <w:numFmt w:val="decimal"/>
      <w:lvlText w:val="%4."/>
      <w:lvlJc w:val="left"/>
      <w:pPr>
        <w:ind w:left="2880" w:hanging="360"/>
      </w:pPr>
    </w:lvl>
    <w:lvl w:ilvl="4" w:tplc="3BB64034" w:tentative="1">
      <w:start w:val="1"/>
      <w:numFmt w:val="lowerLetter"/>
      <w:lvlText w:val="%5."/>
      <w:lvlJc w:val="left"/>
      <w:pPr>
        <w:ind w:left="3600" w:hanging="360"/>
      </w:pPr>
    </w:lvl>
    <w:lvl w:ilvl="5" w:tplc="85245208" w:tentative="1">
      <w:start w:val="1"/>
      <w:numFmt w:val="lowerRoman"/>
      <w:lvlText w:val="%6."/>
      <w:lvlJc w:val="right"/>
      <w:pPr>
        <w:ind w:left="4320" w:hanging="180"/>
      </w:pPr>
    </w:lvl>
    <w:lvl w:ilvl="6" w:tplc="902C71CA" w:tentative="1">
      <w:start w:val="1"/>
      <w:numFmt w:val="decimal"/>
      <w:lvlText w:val="%7."/>
      <w:lvlJc w:val="left"/>
      <w:pPr>
        <w:ind w:left="5040" w:hanging="360"/>
      </w:pPr>
    </w:lvl>
    <w:lvl w:ilvl="7" w:tplc="C0ECAC64" w:tentative="1">
      <w:start w:val="1"/>
      <w:numFmt w:val="lowerLetter"/>
      <w:lvlText w:val="%8."/>
      <w:lvlJc w:val="left"/>
      <w:pPr>
        <w:ind w:left="5760" w:hanging="360"/>
      </w:pPr>
    </w:lvl>
    <w:lvl w:ilvl="8" w:tplc="10ACD5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380433"/>
    <w:multiLevelType w:val="hybridMultilevel"/>
    <w:tmpl w:val="E6C46B4E"/>
    <w:lvl w:ilvl="0" w:tplc="EB4EC04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1887D98" w:tentative="1">
      <w:start w:val="1"/>
      <w:numFmt w:val="lowerLetter"/>
      <w:lvlText w:val="%2."/>
      <w:lvlJc w:val="left"/>
      <w:pPr>
        <w:ind w:left="1440" w:hanging="360"/>
      </w:pPr>
    </w:lvl>
    <w:lvl w:ilvl="2" w:tplc="9A041E86" w:tentative="1">
      <w:start w:val="1"/>
      <w:numFmt w:val="lowerRoman"/>
      <w:lvlText w:val="%3."/>
      <w:lvlJc w:val="right"/>
      <w:pPr>
        <w:ind w:left="2160" w:hanging="180"/>
      </w:pPr>
    </w:lvl>
    <w:lvl w:ilvl="3" w:tplc="72CA1804" w:tentative="1">
      <w:start w:val="1"/>
      <w:numFmt w:val="decimal"/>
      <w:lvlText w:val="%4."/>
      <w:lvlJc w:val="left"/>
      <w:pPr>
        <w:ind w:left="2880" w:hanging="360"/>
      </w:pPr>
    </w:lvl>
    <w:lvl w:ilvl="4" w:tplc="B11AE0A2" w:tentative="1">
      <w:start w:val="1"/>
      <w:numFmt w:val="lowerLetter"/>
      <w:lvlText w:val="%5."/>
      <w:lvlJc w:val="left"/>
      <w:pPr>
        <w:ind w:left="3600" w:hanging="360"/>
      </w:pPr>
    </w:lvl>
    <w:lvl w:ilvl="5" w:tplc="68723FB2" w:tentative="1">
      <w:start w:val="1"/>
      <w:numFmt w:val="lowerRoman"/>
      <w:lvlText w:val="%6."/>
      <w:lvlJc w:val="right"/>
      <w:pPr>
        <w:ind w:left="4320" w:hanging="180"/>
      </w:pPr>
    </w:lvl>
    <w:lvl w:ilvl="6" w:tplc="EA0A1AF4" w:tentative="1">
      <w:start w:val="1"/>
      <w:numFmt w:val="decimal"/>
      <w:lvlText w:val="%7."/>
      <w:lvlJc w:val="left"/>
      <w:pPr>
        <w:ind w:left="5040" w:hanging="360"/>
      </w:pPr>
    </w:lvl>
    <w:lvl w:ilvl="7" w:tplc="48D21870" w:tentative="1">
      <w:start w:val="1"/>
      <w:numFmt w:val="lowerLetter"/>
      <w:lvlText w:val="%8."/>
      <w:lvlJc w:val="left"/>
      <w:pPr>
        <w:ind w:left="5760" w:hanging="360"/>
      </w:pPr>
    </w:lvl>
    <w:lvl w:ilvl="8" w:tplc="CC2A0C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53"/>
  </w:num>
  <w:num w:numId="11">
    <w:abstractNumId w:val="63"/>
  </w:num>
  <w:num w:numId="12">
    <w:abstractNumId w:val="61"/>
  </w:num>
  <w:num w:numId="13">
    <w:abstractNumId w:val="49"/>
  </w:num>
  <w:num w:numId="14">
    <w:abstractNumId w:val="43"/>
  </w:num>
  <w:num w:numId="15">
    <w:abstractNumId w:val="39"/>
  </w:num>
  <w:num w:numId="16">
    <w:abstractNumId w:val="56"/>
  </w:num>
  <w:num w:numId="17">
    <w:abstractNumId w:val="47"/>
  </w:num>
  <w:num w:numId="18">
    <w:abstractNumId w:val="40"/>
  </w:num>
  <w:num w:numId="19">
    <w:abstractNumId w:val="66"/>
  </w:num>
  <w:num w:numId="20">
    <w:abstractNumId w:val="65"/>
  </w:num>
  <w:num w:numId="21">
    <w:abstractNumId w:val="64"/>
  </w:num>
  <w:num w:numId="22">
    <w:abstractNumId w:val="58"/>
  </w:num>
  <w:num w:numId="23">
    <w:abstractNumId w:val="60"/>
  </w:num>
  <w:num w:numId="24">
    <w:abstractNumId w:val="48"/>
  </w:num>
  <w:num w:numId="2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42"/>
  </w:num>
  <w:num w:numId="30">
    <w:abstractNumId w:val="37"/>
  </w:num>
  <w:num w:numId="31">
    <w:abstractNumId w:val="41"/>
  </w:num>
  <w:num w:numId="32">
    <w:abstractNumId w:val="44"/>
  </w:num>
  <w:num w:numId="33">
    <w:abstractNumId w:val="33"/>
  </w:num>
  <w:num w:numId="34">
    <w:abstractNumId w:val="36"/>
  </w:num>
  <w:num w:numId="35">
    <w:abstractNumId w:val="57"/>
  </w:num>
  <w:num w:numId="36">
    <w:abstractNumId w:val="38"/>
  </w:num>
  <w:num w:numId="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</w:num>
  <w:num w:numId="43">
    <w:abstractNumId w:val="5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559B8"/>
    <w:rsid w:val="000603A4"/>
    <w:rsid w:val="00061C9C"/>
    <w:rsid w:val="000623DB"/>
    <w:rsid w:val="000938A5"/>
    <w:rsid w:val="00093D93"/>
    <w:rsid w:val="00095179"/>
    <w:rsid w:val="000A1EF7"/>
    <w:rsid w:val="000A3502"/>
    <w:rsid w:val="000A6DCA"/>
    <w:rsid w:val="000B359D"/>
    <w:rsid w:val="000B5266"/>
    <w:rsid w:val="000B7885"/>
    <w:rsid w:val="000C5CDE"/>
    <w:rsid w:val="00102C20"/>
    <w:rsid w:val="0011132B"/>
    <w:rsid w:val="00113C8B"/>
    <w:rsid w:val="001214D1"/>
    <w:rsid w:val="00127569"/>
    <w:rsid w:val="00152AC7"/>
    <w:rsid w:val="00153904"/>
    <w:rsid w:val="0016343D"/>
    <w:rsid w:val="0016539E"/>
    <w:rsid w:val="001751FB"/>
    <w:rsid w:val="0017646B"/>
    <w:rsid w:val="001965E9"/>
    <w:rsid w:val="001A1E4C"/>
    <w:rsid w:val="001A7AF8"/>
    <w:rsid w:val="001B1711"/>
    <w:rsid w:val="001C7A79"/>
    <w:rsid w:val="001E1F8E"/>
    <w:rsid w:val="001E67BE"/>
    <w:rsid w:val="001F0E12"/>
    <w:rsid w:val="00200F54"/>
    <w:rsid w:val="00226BD9"/>
    <w:rsid w:val="002439D9"/>
    <w:rsid w:val="0025742B"/>
    <w:rsid w:val="00262D44"/>
    <w:rsid w:val="002744BA"/>
    <w:rsid w:val="002862D5"/>
    <w:rsid w:val="00297D32"/>
    <w:rsid w:val="002A14DA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40AB6"/>
    <w:rsid w:val="003609A5"/>
    <w:rsid w:val="0036133D"/>
    <w:rsid w:val="00364D31"/>
    <w:rsid w:val="0037210F"/>
    <w:rsid w:val="003745CC"/>
    <w:rsid w:val="003752A0"/>
    <w:rsid w:val="003A2F7C"/>
    <w:rsid w:val="003A4565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02081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C3470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109F"/>
    <w:rsid w:val="006742A3"/>
    <w:rsid w:val="0067551B"/>
    <w:rsid w:val="006900E5"/>
    <w:rsid w:val="00695FBA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0277A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0448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B281A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D6254"/>
    <w:rsid w:val="009E6DFD"/>
    <w:rsid w:val="00A0344B"/>
    <w:rsid w:val="00A06805"/>
    <w:rsid w:val="00A07612"/>
    <w:rsid w:val="00A106F6"/>
    <w:rsid w:val="00A12137"/>
    <w:rsid w:val="00A17A66"/>
    <w:rsid w:val="00A5419B"/>
    <w:rsid w:val="00A61B49"/>
    <w:rsid w:val="00A620FF"/>
    <w:rsid w:val="00A73C31"/>
    <w:rsid w:val="00A9016A"/>
    <w:rsid w:val="00A9435B"/>
    <w:rsid w:val="00AA0B9B"/>
    <w:rsid w:val="00AA0D89"/>
    <w:rsid w:val="00AB1F9C"/>
    <w:rsid w:val="00AB5FFE"/>
    <w:rsid w:val="00AC5CD6"/>
    <w:rsid w:val="00AC67AA"/>
    <w:rsid w:val="00AF1281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6211"/>
    <w:rsid w:val="00B973B7"/>
    <w:rsid w:val="00BA190A"/>
    <w:rsid w:val="00BD39DD"/>
    <w:rsid w:val="00BD54E2"/>
    <w:rsid w:val="00BE2995"/>
    <w:rsid w:val="00BE7E93"/>
    <w:rsid w:val="00BF4A5D"/>
    <w:rsid w:val="00C02FD4"/>
    <w:rsid w:val="00C03CEA"/>
    <w:rsid w:val="00C16499"/>
    <w:rsid w:val="00C17690"/>
    <w:rsid w:val="00C35C51"/>
    <w:rsid w:val="00C40437"/>
    <w:rsid w:val="00C449B9"/>
    <w:rsid w:val="00C44AEC"/>
    <w:rsid w:val="00C45B85"/>
    <w:rsid w:val="00C47054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202F5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64D36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5012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2FB3"/>
    <w:rsid w:val="00F232E5"/>
    <w:rsid w:val="00F26E8E"/>
    <w:rsid w:val="00F27B2A"/>
    <w:rsid w:val="00F27DE3"/>
    <w:rsid w:val="00F424DE"/>
    <w:rsid w:val="00F543B5"/>
    <w:rsid w:val="00F655DF"/>
    <w:rsid w:val="00F97FB1"/>
    <w:rsid w:val="00FA6892"/>
    <w:rsid w:val="00FC5BBA"/>
    <w:rsid w:val="00FE0EBF"/>
    <w:rsid w:val="00FE2DBE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  <w:style w:type="paragraph" w:customStyle="1" w:styleId="Footer0">
    <w:name w:val="Footer_0"/>
    <w:rsid w:val="0016539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umerstrony">
    <w:name w:val="page number"/>
    <w:rsid w:val="0016539E"/>
    <w:rPr>
      <w:rFonts w:cs="Times New Roman"/>
    </w:rPr>
  </w:style>
  <w:style w:type="character" w:customStyle="1" w:styleId="ZnakZnak4">
    <w:name w:val="Znak Znak4"/>
    <w:locked/>
    <w:rsid w:val="0016539E"/>
    <w:rPr>
      <w:sz w:val="24"/>
      <w:szCs w:val="24"/>
      <w:lang w:val="pl-PL" w:eastAsia="en-US" w:bidi="ar-SA"/>
    </w:rPr>
  </w:style>
  <w:style w:type="character" w:customStyle="1" w:styleId="Teksttreci">
    <w:name w:val="Tekst treści_"/>
    <w:link w:val="Teksttreci1"/>
    <w:locked/>
    <w:rsid w:val="0016539E"/>
    <w:rPr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6539E"/>
    <w:pPr>
      <w:widowControl w:val="0"/>
      <w:shd w:val="clear" w:color="auto" w:fill="FFFFFF"/>
      <w:spacing w:before="600" w:after="120" w:line="403" w:lineRule="exact"/>
      <w:ind w:hanging="1760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TeksttreciKursywa">
    <w:name w:val="Tekst treści + Kursywa"/>
    <w:rsid w:val="0016539E"/>
    <w:rPr>
      <w:rFonts w:ascii="Times New Roman" w:hAnsi="Times New Roman" w:cs="Times New Roman"/>
      <w:i/>
      <w:iCs/>
      <w:noProof/>
      <w:sz w:val="21"/>
      <w:szCs w:val="21"/>
      <w:u w:val="none"/>
      <w:shd w:val="clear" w:color="auto" w:fill="FFFFFF"/>
    </w:rPr>
  </w:style>
  <w:style w:type="paragraph" w:customStyle="1" w:styleId="ListParagraph0">
    <w:name w:val="List Paragraph_0"/>
    <w:basedOn w:val="Normalny"/>
    <w:rsid w:val="0016539E"/>
    <w:pPr>
      <w:widowControl w:val="0"/>
      <w:ind w:left="720"/>
      <w:contextualSpacing/>
    </w:pPr>
    <w:rPr>
      <w:rFonts w:ascii="Courier New" w:eastAsia="Calibri" w:hAnsi="Courier New" w:cs="Courier New"/>
      <w:color w:val="000000"/>
    </w:rPr>
  </w:style>
  <w:style w:type="paragraph" w:styleId="Tekstpodstawowy2">
    <w:name w:val="Body Text 2"/>
    <w:basedOn w:val="Normalny"/>
    <w:link w:val="Tekstpodstawowy2Znak"/>
    <w:rsid w:val="0016539E"/>
    <w:pPr>
      <w:autoSpaceDE w:val="0"/>
      <w:autoSpaceDN w:val="0"/>
      <w:adjustRightInd w:val="0"/>
      <w:spacing w:after="120" w:line="480" w:lineRule="auto"/>
    </w:pPr>
    <w:rPr>
      <w:rFonts w:ascii="Times New Roman" w:hAnsi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16539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Normalny"/>
    <w:rsid w:val="0016539E"/>
    <w:pPr>
      <w:widowControl w:val="0"/>
      <w:autoSpaceDE w:val="0"/>
      <w:autoSpaceDN w:val="0"/>
      <w:adjustRightInd w:val="0"/>
      <w:spacing w:line="279" w:lineRule="exact"/>
      <w:jc w:val="both"/>
    </w:pPr>
    <w:rPr>
      <w:rFonts w:ascii="Arial" w:eastAsia="Calibri" w:hAnsi="Arial" w:cs="Arial"/>
    </w:rPr>
  </w:style>
  <w:style w:type="character" w:customStyle="1" w:styleId="FontStyle12">
    <w:name w:val="Font Style12"/>
    <w:rsid w:val="0016539E"/>
    <w:rPr>
      <w:rFonts w:ascii="Arial" w:hAnsi="Arial"/>
      <w:b/>
      <w:sz w:val="24"/>
    </w:rPr>
  </w:style>
  <w:style w:type="character" w:customStyle="1" w:styleId="labelastextbox1">
    <w:name w:val="labelastextbox1"/>
    <w:rsid w:val="0016539E"/>
    <w:rPr>
      <w:b/>
      <w:bCs/>
      <w:color w:val="097CC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2025-07-04T12:50:00Z</dcterms:created>
  <dcterms:modified xsi:type="dcterms:W3CDTF">2025-07-04T12:50:00Z</dcterms:modified>
</cp:coreProperties>
</file>